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9FCF" w14:textId="2BBB45EF" w:rsidR="00DD1F91" w:rsidRPr="00A73D6A" w:rsidRDefault="002D473A" w:rsidP="00EC3183">
      <w:pPr>
        <w:jc w:val="both"/>
        <w:rPr>
          <w:rFonts w:asciiTheme="minorHAnsi" w:hAnsiTheme="minorHAnsi" w:cstheme="minorHAnsi"/>
        </w:rPr>
      </w:pPr>
      <w:r w:rsidRPr="00A73D6A">
        <w:rPr>
          <w:rFonts w:asciiTheme="minorHAnsi" w:hAnsiTheme="minorHAnsi" w:cstheme="minorHAnsi"/>
        </w:rPr>
        <w:t xml:space="preserve">                                                    </w:t>
      </w:r>
      <w:r w:rsidR="00EC3183" w:rsidRPr="00A73D6A">
        <w:rPr>
          <w:rFonts w:asciiTheme="minorHAnsi" w:hAnsiTheme="minorHAnsi" w:cstheme="minorHAnsi"/>
        </w:rPr>
        <w:t xml:space="preserve">          </w:t>
      </w:r>
      <w:r w:rsidRPr="00A73D6A">
        <w:rPr>
          <w:rFonts w:asciiTheme="minorHAnsi" w:hAnsiTheme="minorHAnsi" w:cstheme="minorHAnsi"/>
        </w:rPr>
        <w:t xml:space="preserve">    </w:t>
      </w:r>
      <w:r w:rsidR="00EC3183" w:rsidRPr="00A73D6A">
        <w:rPr>
          <w:rFonts w:asciiTheme="minorHAnsi" w:hAnsiTheme="minorHAnsi" w:cstheme="minorHAnsi"/>
        </w:rPr>
        <w:t xml:space="preserve">   </w:t>
      </w:r>
      <w:r w:rsidRPr="00A73D6A">
        <w:rPr>
          <w:rFonts w:asciiTheme="minorHAnsi" w:hAnsiTheme="minorHAnsi" w:cstheme="minorHAnsi"/>
        </w:rPr>
        <w:t xml:space="preserve">  </w:t>
      </w:r>
      <w:r w:rsidR="00EC3183" w:rsidRPr="00A73D6A">
        <w:rPr>
          <w:rFonts w:asciiTheme="minorHAnsi" w:hAnsiTheme="minorHAnsi" w:cstheme="minorHAnsi"/>
        </w:rPr>
        <w:t xml:space="preserve">                                                            </w:t>
      </w:r>
      <w:r w:rsidRPr="00A73D6A">
        <w:rPr>
          <w:rFonts w:asciiTheme="minorHAnsi" w:hAnsiTheme="minorHAnsi" w:cstheme="minorHAnsi"/>
        </w:rPr>
        <w:t xml:space="preserve">   </w:t>
      </w:r>
      <w:r w:rsidR="00C925E4" w:rsidRPr="00A73D6A">
        <w:rPr>
          <w:rFonts w:asciiTheme="minorHAnsi" w:hAnsiTheme="minorHAnsi" w:cstheme="minorHAnsi"/>
          <w:noProof/>
        </w:rPr>
        <w:drawing>
          <wp:inline distT="0" distB="0" distL="0" distR="0" wp14:anchorId="4A76AFD3" wp14:editId="07873E2C">
            <wp:extent cx="6210300" cy="1101654"/>
            <wp:effectExtent l="0" t="0" r="0" b="381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9669C" w14:textId="69B0799B" w:rsidR="00A6127E" w:rsidRPr="00A73D6A" w:rsidRDefault="00DD1F91" w:rsidP="00C925E4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A73D6A">
        <w:rPr>
          <w:rFonts w:asciiTheme="minorHAnsi" w:hAnsiTheme="minorHAnsi" w:cstheme="minorHAnsi"/>
          <w:sz w:val="20"/>
          <w:szCs w:val="20"/>
        </w:rPr>
        <w:t xml:space="preserve">   </w:t>
      </w:r>
      <w:r w:rsidR="00EC3183" w:rsidRPr="00A73D6A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</w:t>
      </w:r>
      <w:r w:rsidRPr="00A73D6A">
        <w:rPr>
          <w:rFonts w:asciiTheme="minorHAnsi" w:hAnsiTheme="minorHAnsi" w:cstheme="minorHAnsi"/>
          <w:sz w:val="20"/>
          <w:szCs w:val="20"/>
        </w:rPr>
        <w:t xml:space="preserve">     </w:t>
      </w:r>
    </w:p>
    <w:p w14:paraId="58DC041C" w14:textId="30DA5688" w:rsidR="0008242F" w:rsidRPr="00A73D6A" w:rsidRDefault="00A73D6A" w:rsidP="00DA7448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A73D6A">
        <w:rPr>
          <w:rFonts w:asciiTheme="minorHAnsi" w:eastAsia="Calibri" w:hAnsiTheme="minorHAnsi" w:cstheme="minorHAnsi"/>
          <w:b/>
          <w:lang w:eastAsia="en-US"/>
        </w:rPr>
        <w:t xml:space="preserve"> </w:t>
      </w:r>
    </w:p>
    <w:p w14:paraId="743CF04F" w14:textId="0B1338D0" w:rsidR="00703338" w:rsidRPr="001B516C" w:rsidRDefault="0074655A" w:rsidP="001B516C">
      <w:pPr>
        <w:widowControl w:val="0"/>
        <w:tabs>
          <w:tab w:val="left" w:pos="1733"/>
        </w:tabs>
        <w:autoSpaceDE w:val="0"/>
        <w:autoSpaceDN w:val="0"/>
        <w:ind w:right="284"/>
        <w:rPr>
          <w:rFonts w:asciiTheme="minorHAnsi" w:eastAsia="Calibri" w:hAnsiTheme="minorHAnsi" w:cstheme="minorHAnsi"/>
          <w:b/>
          <w:i/>
          <w:iCs/>
          <w:lang w:eastAsia="en-US"/>
        </w:rPr>
      </w:pPr>
      <w:r w:rsidRPr="00A73D6A">
        <w:rPr>
          <w:rFonts w:asciiTheme="minorHAnsi" w:eastAsia="Calibri" w:hAnsiTheme="minorHAnsi" w:cstheme="minorHAnsi"/>
          <w:b/>
          <w:i/>
          <w:iCs/>
          <w:lang w:eastAsia="en-US"/>
        </w:rPr>
        <w:tab/>
      </w:r>
      <w:r w:rsidRPr="00A73D6A">
        <w:rPr>
          <w:rFonts w:asciiTheme="minorHAnsi" w:eastAsia="Calibri" w:hAnsiTheme="minorHAnsi" w:cstheme="minorHAnsi"/>
          <w:b/>
          <w:i/>
          <w:iCs/>
          <w:lang w:eastAsia="en-US"/>
        </w:rPr>
        <w:tab/>
      </w:r>
      <w:r w:rsidRPr="00A73D6A">
        <w:rPr>
          <w:rFonts w:asciiTheme="minorHAnsi" w:eastAsia="Calibri" w:hAnsiTheme="minorHAnsi" w:cstheme="minorHAnsi"/>
          <w:b/>
          <w:i/>
          <w:iCs/>
          <w:lang w:eastAsia="en-US"/>
        </w:rPr>
        <w:tab/>
      </w:r>
      <w:r w:rsidRPr="00A73D6A">
        <w:rPr>
          <w:rFonts w:asciiTheme="minorHAnsi" w:eastAsia="Calibri" w:hAnsiTheme="minorHAnsi" w:cstheme="minorHAnsi"/>
          <w:b/>
          <w:i/>
          <w:iCs/>
          <w:lang w:eastAsia="en-US"/>
        </w:rPr>
        <w:tab/>
      </w:r>
      <w:r w:rsidRPr="00A73D6A">
        <w:rPr>
          <w:rFonts w:asciiTheme="minorHAnsi" w:eastAsia="Calibri" w:hAnsiTheme="minorHAnsi" w:cstheme="minorHAnsi"/>
          <w:b/>
          <w:i/>
          <w:iCs/>
          <w:lang w:eastAsia="en-US"/>
        </w:rPr>
        <w:tab/>
      </w:r>
      <w:r w:rsidRPr="00A73D6A">
        <w:rPr>
          <w:rFonts w:asciiTheme="minorHAnsi" w:eastAsia="Calibri" w:hAnsiTheme="minorHAnsi" w:cstheme="minorHAnsi"/>
          <w:b/>
          <w:i/>
          <w:iCs/>
          <w:lang w:eastAsia="en-US"/>
        </w:rPr>
        <w:tab/>
      </w:r>
      <w:r w:rsidRPr="00A73D6A">
        <w:rPr>
          <w:rFonts w:asciiTheme="minorHAnsi" w:eastAsia="Calibri" w:hAnsiTheme="minorHAnsi" w:cstheme="minorHAnsi"/>
          <w:b/>
          <w:i/>
          <w:iCs/>
          <w:lang w:eastAsia="en-US"/>
        </w:rPr>
        <w:tab/>
      </w:r>
      <w:r w:rsidRPr="00A73D6A">
        <w:rPr>
          <w:rFonts w:asciiTheme="minorHAnsi" w:eastAsia="Calibri" w:hAnsiTheme="minorHAnsi" w:cstheme="minorHAnsi"/>
          <w:b/>
          <w:i/>
          <w:iCs/>
          <w:lang w:eastAsia="en-US"/>
        </w:rPr>
        <w:tab/>
      </w:r>
    </w:p>
    <w:p w14:paraId="60DBF511" w14:textId="456296DF" w:rsidR="00703338" w:rsidRPr="00C20594" w:rsidRDefault="00703338" w:rsidP="00703338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</w:t>
      </w:r>
      <w:r w:rsidRPr="00C20594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istanza di partecipazione FIGURE PROFESSIONALI </w:t>
      </w:r>
      <w:r w:rsidR="0004033D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PNRR DISPERSIONE</w:t>
      </w:r>
    </w:p>
    <w:p w14:paraId="71557C71" w14:textId="77777777" w:rsidR="00703338" w:rsidRPr="00C20594" w:rsidRDefault="00703338" w:rsidP="00703338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  <w:t xml:space="preserve">      </w:t>
      </w:r>
    </w:p>
    <w:p w14:paraId="0196AFC0" w14:textId="27B8586A" w:rsidR="00703338" w:rsidRPr="00C20594" w:rsidRDefault="00703338" w:rsidP="0004033D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14:paraId="0CE0F8BF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2DB3805F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nato/a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a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 _______________________________________________ il ____________________</w:t>
      </w:r>
    </w:p>
    <w:p w14:paraId="5A507857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14:paraId="5C259029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2818624B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 xml:space="preserve">recapito tel. _____________________________ recapito </w:t>
      </w:r>
      <w:proofErr w:type="spellStart"/>
      <w:r w:rsidRPr="00C20594">
        <w:rPr>
          <w:rFonts w:asciiTheme="minorHAnsi" w:eastAsiaTheme="minorEastAsia" w:hAnsiTheme="minorHAnsi" w:cstheme="minorHAnsi"/>
          <w:sz w:val="22"/>
          <w:szCs w:val="22"/>
        </w:rPr>
        <w:t>cell</w:t>
      </w:r>
      <w:proofErr w:type="spellEnd"/>
      <w:r w:rsidRPr="00C20594">
        <w:rPr>
          <w:rFonts w:asciiTheme="minorHAnsi" w:eastAsiaTheme="minorEastAsia" w:hAnsiTheme="minorHAnsi" w:cstheme="minorHAnsi"/>
          <w:sz w:val="22"/>
          <w:szCs w:val="22"/>
        </w:rPr>
        <w:t>. _____________________</w:t>
      </w:r>
    </w:p>
    <w:p w14:paraId="4A7F9237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1B191FF3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14:paraId="2DEB6A32" w14:textId="77777777" w:rsidR="00703338" w:rsidRPr="00C20594" w:rsidRDefault="00703338" w:rsidP="00703338">
      <w:pPr>
        <w:autoSpaceDE w:val="0"/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3B55CD7E" w14:textId="141E968F" w:rsidR="00703338" w:rsidRDefault="00703338" w:rsidP="00703338">
      <w:pPr>
        <w:autoSpaceDE w:val="0"/>
        <w:spacing w:line="480" w:lineRule="auto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partecipare alla selezione per l’attribuzione dell’incarico di</w:t>
      </w:r>
      <w:r>
        <w:rPr>
          <w:rFonts w:ascii="Arial" w:eastAsiaTheme="minorEastAsia" w:hAnsi="Arial" w:cs="Arial"/>
          <w:sz w:val="18"/>
          <w:szCs w:val="18"/>
        </w:rPr>
        <w:t xml:space="preserve"> </w:t>
      </w:r>
      <w:r w:rsidR="0004033D">
        <w:rPr>
          <w:rFonts w:ascii="Arial" w:eastAsiaTheme="minorEastAsia" w:hAnsi="Arial" w:cs="Arial"/>
          <w:sz w:val="18"/>
          <w:szCs w:val="18"/>
        </w:rPr>
        <w:t>ESPERTO</w:t>
      </w:r>
    </w:p>
    <w:tbl>
      <w:tblPr>
        <w:tblW w:w="94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1701"/>
        <w:gridCol w:w="1843"/>
        <w:gridCol w:w="2552"/>
      </w:tblGrid>
      <w:tr w:rsidR="00441AB4" w:rsidRPr="00C20594" w14:paraId="2701650F" w14:textId="2BDFF25B" w:rsidTr="000D681E">
        <w:trPr>
          <w:trHeight w:val="174"/>
        </w:trPr>
        <w:tc>
          <w:tcPr>
            <w:tcW w:w="3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6E107187" w14:textId="7AD5DEB7" w:rsidR="00441AB4" w:rsidRPr="00C20594" w:rsidRDefault="002F6B96" w:rsidP="004D34DC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 xml:space="preserve">Modulo </w:t>
            </w:r>
            <w:r w:rsidR="00441AB4" w:rsidRPr="00C20594"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 xml:space="preserve"> per il quale si concorre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FF"/>
          </w:tcPr>
          <w:p w14:paraId="3B029C9A" w14:textId="146CE3F3" w:rsidR="00441AB4" w:rsidRDefault="00441AB4" w:rsidP="004D34DC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Barrare la casella per indicare il Ruolo di Interno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07E03930" w14:textId="4347F804" w:rsidR="00441AB4" w:rsidRPr="00C20594" w:rsidRDefault="00441AB4" w:rsidP="004D34DC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Barrare la casella per indicare il Ruolo di collaborazione plurima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14:paraId="3FFEA4B4" w14:textId="77777777" w:rsidR="00441AB4" w:rsidRDefault="00441AB4" w:rsidP="004D34DC">
            <w:pPr>
              <w:suppressAutoHyphens/>
              <w:spacing w:after="200"/>
              <w:mirrorIndents/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bCs/>
                <w:color w:val="333333"/>
                <w:sz w:val="18"/>
                <w:szCs w:val="18"/>
              </w:rPr>
              <w:t>Barrare la casella per indicare il Ruolo di lavoro autonomo</w:t>
            </w:r>
          </w:p>
        </w:tc>
      </w:tr>
    </w:tbl>
    <w:tbl>
      <w:tblPr>
        <w:tblStyle w:val="TableNormal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701"/>
        <w:gridCol w:w="1843"/>
        <w:gridCol w:w="2552"/>
      </w:tblGrid>
      <w:tr w:rsidR="00A3653F" w14:paraId="404AE9F1" w14:textId="77777777" w:rsidTr="00A3653F">
        <w:trPr>
          <w:trHeight w:val="669"/>
        </w:trPr>
        <w:tc>
          <w:tcPr>
            <w:tcW w:w="3402" w:type="dxa"/>
          </w:tcPr>
          <w:p w14:paraId="0253110E" w14:textId="77777777" w:rsidR="00A3653F" w:rsidRDefault="00A3653F" w:rsidP="00A3653F">
            <w:pPr>
              <w:pStyle w:val="TableParagraph"/>
              <w:ind w:left="110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Mentoring-tutoring</w:t>
            </w:r>
            <w:r>
              <w:rPr>
                <w:b/>
                <w:spacing w:val="18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italiano</w:t>
            </w:r>
            <w:proofErr w:type="spellEnd"/>
          </w:p>
          <w:p w14:paraId="7C5DF89F" w14:textId="70BF9F66" w:rsidR="00A3653F" w:rsidRDefault="00A3653F" w:rsidP="00A3653F">
            <w:pPr>
              <w:pStyle w:val="TableParagraph"/>
              <w:ind w:left="110"/>
              <w:rPr>
                <w:b/>
                <w:sz w:val="20"/>
              </w:rPr>
            </w:pPr>
            <w:proofErr w:type="spellStart"/>
            <w:r>
              <w:rPr>
                <w:sz w:val="20"/>
              </w:rPr>
              <w:t>Secondaria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Settala</w:t>
            </w:r>
            <w:proofErr w:type="spellEnd"/>
          </w:p>
        </w:tc>
        <w:tc>
          <w:tcPr>
            <w:tcW w:w="1701" w:type="dxa"/>
          </w:tcPr>
          <w:p w14:paraId="3C17F21C" w14:textId="33D12DE5" w:rsidR="00A3653F" w:rsidRDefault="00A3653F" w:rsidP="0099705D">
            <w:pPr>
              <w:pStyle w:val="TableParagraph"/>
              <w:ind w:left="107"/>
              <w:rPr>
                <w:sz w:val="20"/>
              </w:rPr>
            </w:pPr>
          </w:p>
        </w:tc>
        <w:tc>
          <w:tcPr>
            <w:tcW w:w="1843" w:type="dxa"/>
          </w:tcPr>
          <w:p w14:paraId="7DAFE9DE" w14:textId="61166944" w:rsidR="00A3653F" w:rsidRDefault="00A3653F" w:rsidP="0099705D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14:paraId="60ABF7B6" w14:textId="52CEE92C" w:rsidR="00A3653F" w:rsidRDefault="00A3653F" w:rsidP="0099705D">
            <w:pPr>
              <w:pStyle w:val="TableParagraph"/>
              <w:rPr>
                <w:sz w:val="20"/>
              </w:rPr>
            </w:pPr>
          </w:p>
        </w:tc>
      </w:tr>
      <w:tr w:rsidR="00A3653F" w14:paraId="72DEDB1B" w14:textId="77777777" w:rsidTr="00A3653F">
        <w:trPr>
          <w:trHeight w:val="669"/>
        </w:trPr>
        <w:tc>
          <w:tcPr>
            <w:tcW w:w="3402" w:type="dxa"/>
          </w:tcPr>
          <w:p w14:paraId="20E14594" w14:textId="77777777" w:rsidR="00A3653F" w:rsidRDefault="00A3653F" w:rsidP="0099705D">
            <w:pPr>
              <w:pStyle w:val="TableParagraph"/>
              <w:ind w:left="110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Mentoring-tutoring</w:t>
            </w:r>
            <w:r>
              <w:rPr>
                <w:b/>
                <w:spacing w:val="18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italiano</w:t>
            </w:r>
            <w:proofErr w:type="spellEnd"/>
          </w:p>
          <w:p w14:paraId="14FDA0D0" w14:textId="027A176C" w:rsidR="00A3653F" w:rsidRDefault="00A3653F" w:rsidP="0099705D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Secondaria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Rodano</w:t>
            </w:r>
            <w:proofErr w:type="spellEnd"/>
          </w:p>
        </w:tc>
        <w:tc>
          <w:tcPr>
            <w:tcW w:w="1701" w:type="dxa"/>
          </w:tcPr>
          <w:p w14:paraId="610F125E" w14:textId="2AD4666B" w:rsidR="00A3653F" w:rsidRDefault="00A3653F" w:rsidP="0099705D">
            <w:pPr>
              <w:pStyle w:val="TableParagraph"/>
              <w:ind w:left="107"/>
              <w:rPr>
                <w:sz w:val="20"/>
              </w:rPr>
            </w:pPr>
          </w:p>
        </w:tc>
        <w:tc>
          <w:tcPr>
            <w:tcW w:w="1843" w:type="dxa"/>
          </w:tcPr>
          <w:p w14:paraId="1A4092F1" w14:textId="7ADA7C03" w:rsidR="00A3653F" w:rsidRDefault="00A3653F" w:rsidP="0099705D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14:paraId="3A51E584" w14:textId="30E8533F" w:rsidR="00A3653F" w:rsidRDefault="00A3653F" w:rsidP="0099705D">
            <w:pPr>
              <w:pStyle w:val="TableParagraph"/>
              <w:rPr>
                <w:sz w:val="20"/>
              </w:rPr>
            </w:pPr>
          </w:p>
        </w:tc>
      </w:tr>
      <w:tr w:rsidR="00A3653F" w14:paraId="110F81C2" w14:textId="77777777" w:rsidTr="00A3653F">
        <w:trPr>
          <w:trHeight w:val="669"/>
        </w:trPr>
        <w:tc>
          <w:tcPr>
            <w:tcW w:w="3402" w:type="dxa"/>
          </w:tcPr>
          <w:p w14:paraId="70282312" w14:textId="77777777" w:rsidR="00A3653F" w:rsidRDefault="00A3653F" w:rsidP="0099705D">
            <w:pPr>
              <w:pStyle w:val="TableParagraph"/>
              <w:ind w:left="110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Mentoring-tutoring</w:t>
            </w:r>
            <w:r>
              <w:rPr>
                <w:b/>
                <w:spacing w:val="18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creativo</w:t>
            </w:r>
            <w:proofErr w:type="spellEnd"/>
            <w:r>
              <w:rPr>
                <w:sz w:val="20"/>
              </w:rPr>
              <w:t xml:space="preserve"> </w:t>
            </w:r>
          </w:p>
          <w:p w14:paraId="6A88990F" w14:textId="1B1E301A" w:rsidR="00A3653F" w:rsidRDefault="00A3653F" w:rsidP="0099705D">
            <w:pPr>
              <w:pStyle w:val="TableParagraph"/>
              <w:ind w:left="110"/>
              <w:rPr>
                <w:b/>
                <w:sz w:val="20"/>
              </w:rPr>
            </w:pPr>
            <w:bookmarkStart w:id="0" w:name="_GoBack"/>
            <w:bookmarkEnd w:id="0"/>
            <w:proofErr w:type="spellStart"/>
            <w:r>
              <w:rPr>
                <w:sz w:val="20"/>
              </w:rPr>
              <w:t>Secondaria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Rodano</w:t>
            </w:r>
            <w:proofErr w:type="spellEnd"/>
          </w:p>
        </w:tc>
        <w:tc>
          <w:tcPr>
            <w:tcW w:w="1701" w:type="dxa"/>
          </w:tcPr>
          <w:p w14:paraId="1564D734" w14:textId="454D69EE" w:rsidR="00A3653F" w:rsidRDefault="00A3653F" w:rsidP="0099705D">
            <w:pPr>
              <w:pStyle w:val="TableParagraph"/>
              <w:ind w:left="107"/>
              <w:rPr>
                <w:sz w:val="20"/>
              </w:rPr>
            </w:pPr>
          </w:p>
        </w:tc>
        <w:tc>
          <w:tcPr>
            <w:tcW w:w="1843" w:type="dxa"/>
          </w:tcPr>
          <w:p w14:paraId="58A097F1" w14:textId="3169DCEE" w:rsidR="00A3653F" w:rsidRDefault="00A3653F" w:rsidP="0099705D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14:paraId="23F1DF48" w14:textId="7C0AC2E1" w:rsidR="00A3653F" w:rsidRDefault="00A3653F" w:rsidP="0099705D">
            <w:pPr>
              <w:pStyle w:val="TableParagraph"/>
              <w:rPr>
                <w:sz w:val="20"/>
              </w:rPr>
            </w:pPr>
          </w:p>
        </w:tc>
      </w:tr>
    </w:tbl>
    <w:p w14:paraId="2301912D" w14:textId="77777777" w:rsidR="00703338" w:rsidRPr="00C20594" w:rsidRDefault="00703338" w:rsidP="00703338">
      <w:pPr>
        <w:autoSpaceDE w:val="0"/>
        <w:spacing w:after="200"/>
        <w:mirrorIndents/>
        <w:rPr>
          <w:rFonts w:asciiTheme="minorHAnsi" w:eastAsiaTheme="minorEastAsia" w:hAnsiTheme="minorHAnsi" w:cstheme="minorHAnsi"/>
          <w:sz w:val="22"/>
          <w:szCs w:val="22"/>
        </w:rPr>
      </w:pPr>
    </w:p>
    <w:p w14:paraId="0E2B3F0C" w14:textId="77777777" w:rsidR="00703338" w:rsidRPr="00C20594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C20594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C20594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2C1E5EB7" w14:textId="77777777" w:rsidR="00703338" w:rsidRPr="00C20594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14:paraId="24246487" w14:textId="77777777" w:rsidR="00703338" w:rsidRPr="00C20594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14:paraId="38F91EA1" w14:textId="1F68F82D" w:rsidR="00703338" w:rsidRPr="0004033D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</w:p>
    <w:p w14:paraId="4818D41D" w14:textId="77777777" w:rsidR="00703338" w:rsidRPr="00C20594" w:rsidRDefault="00703338" w:rsidP="00703338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</w:rPr>
        <w:t>__________________________________________________________________</w:t>
      </w:r>
    </w:p>
    <w:p w14:paraId="7B8E3D44" w14:textId="77777777" w:rsidR="00703338" w:rsidRPr="00EB52E0" w:rsidRDefault="00703338" w:rsidP="00703338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</w:rPr>
      </w:pPr>
    </w:p>
    <w:p w14:paraId="69902C56" w14:textId="0F7019CA" w:rsidR="00703338" w:rsidRPr="0004033D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lastRenderedPageBreak/>
        <w:t xml:space="preserve">di non avere procedimenti penali pendenti, ovvero di avere i seguenti procedimenti penali pendenti: </w:t>
      </w:r>
    </w:p>
    <w:p w14:paraId="5B01DDDF" w14:textId="49DBA603" w:rsidR="00703338" w:rsidRPr="00C20594" w:rsidRDefault="00703338" w:rsidP="00703338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</w:rPr>
        <w:t>______________________________________________________________</w:t>
      </w:r>
    </w:p>
    <w:p w14:paraId="71A98CCD" w14:textId="77777777" w:rsidR="00703338" w:rsidRDefault="00703338" w:rsidP="00703338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  <w:sz w:val="18"/>
          <w:szCs w:val="18"/>
        </w:rPr>
      </w:pPr>
    </w:p>
    <w:p w14:paraId="108B77AE" w14:textId="77777777" w:rsidR="00703338" w:rsidRPr="00C20594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14:paraId="517B1491" w14:textId="77777777" w:rsidR="00703338" w:rsidRPr="00C20594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14:paraId="79D0EE04" w14:textId="77777777" w:rsidR="00703338" w:rsidRPr="00EB52E0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5F480C82" w14:textId="77777777" w:rsidR="00703338" w:rsidRPr="005E1D00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avere la competenza informatica l’uso della piattaforma on line “Gestione progetti </w:t>
      </w:r>
      <w:r>
        <w:rPr>
          <w:rFonts w:ascii="Arial" w:eastAsiaTheme="minorEastAsia" w:hAnsi="Arial" w:cs="Arial"/>
          <w:sz w:val="18"/>
          <w:szCs w:val="18"/>
        </w:rPr>
        <w:t>PNRR</w:t>
      </w:r>
      <w:r w:rsidRPr="00C20594">
        <w:rPr>
          <w:rFonts w:ascii="Arial" w:eastAsiaTheme="minorEastAsia" w:hAnsi="Arial" w:cs="Arial"/>
          <w:sz w:val="18"/>
          <w:szCs w:val="18"/>
        </w:rPr>
        <w:t>”</w:t>
      </w:r>
    </w:p>
    <w:p w14:paraId="6A14B735" w14:textId="77777777" w:rsidR="00703338" w:rsidRPr="005E1D00" w:rsidRDefault="00703338" w:rsidP="00703338">
      <w:pPr>
        <w:autoSpaceDE w:val="0"/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 w:rsidRPr="00C20594"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 w:rsidRPr="00C20594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50EBD8A0" w14:textId="77777777" w:rsidR="0004033D" w:rsidRDefault="0004033D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E0A9A18" w14:textId="77777777" w:rsidR="0004033D" w:rsidRDefault="0004033D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7C5603E" w14:textId="02E248AC" w:rsidR="00703338" w:rsidRPr="00C20594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14:paraId="2A0A0B42" w14:textId="77777777" w:rsidR="00703338" w:rsidRPr="00C20594" w:rsidRDefault="00703338" w:rsidP="00703338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14:paraId="5E5EA98F" w14:textId="77777777" w:rsidR="00703338" w:rsidRPr="00C20594" w:rsidRDefault="00703338" w:rsidP="00703338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14:paraId="709BB0D5" w14:textId="77777777" w:rsidR="00703338" w:rsidRPr="00C20594" w:rsidRDefault="00703338" w:rsidP="00703338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Curriculum Vita</w:t>
      </w:r>
      <w:r>
        <w:rPr>
          <w:rFonts w:ascii="Arial" w:eastAsiaTheme="minorEastAsia" w:hAnsi="Arial" w:cs="Arial"/>
          <w:sz w:val="18"/>
          <w:szCs w:val="18"/>
        </w:rPr>
        <w:t>e</w:t>
      </w:r>
    </w:p>
    <w:p w14:paraId="1FDBCC13" w14:textId="77777777" w:rsidR="00703338" w:rsidRPr="00C20594" w:rsidRDefault="00703338" w:rsidP="00703338">
      <w:pPr>
        <w:widowControl w:val="0"/>
        <w:tabs>
          <w:tab w:val="left" w:pos="480"/>
        </w:tabs>
        <w:suppressAutoHyphens/>
        <w:autoSpaceDE w:val="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N.B.: </w:t>
      </w:r>
      <w:r w:rsidRPr="00C20594"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3CCC567F" w14:textId="77777777" w:rsidR="00703338" w:rsidRDefault="00703338" w:rsidP="00703338">
      <w:pPr>
        <w:autoSpaceDE w:val="0"/>
        <w:autoSpaceDN w:val="0"/>
        <w:adjustRightInd w:val="0"/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061F138B" w14:textId="77777777" w:rsidR="00703338" w:rsidRPr="00C20594" w:rsidRDefault="00703338" w:rsidP="00A3653F">
      <w:pPr>
        <w:autoSpaceDE w:val="0"/>
        <w:autoSpaceDN w:val="0"/>
        <w:adjustRightInd w:val="0"/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DICHIARAZIONI AGGIUNTIVE</w:t>
      </w:r>
    </w:p>
    <w:p w14:paraId="4592386B" w14:textId="1713FC7E" w:rsidR="00703338" w:rsidRPr="00C20594" w:rsidRDefault="00703338" w:rsidP="00A3653F">
      <w:pPr>
        <w:autoSpaceDE w:val="0"/>
        <w:autoSpaceDN w:val="0"/>
        <w:adjustRightInd w:val="0"/>
        <w:mirrorIndents/>
        <w:jc w:val="both"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  <w:r w:rsidR="00A3653F">
        <w:rPr>
          <w:rFonts w:ascii="Arial" w:eastAsiaTheme="minorEastAsia" w:hAnsi="Arial" w:cs="Arial"/>
          <w:b/>
          <w:i/>
          <w:sz w:val="18"/>
          <w:szCs w:val="18"/>
        </w:rPr>
        <w:t xml:space="preserve"> 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  <w:r w:rsidR="00A3653F">
        <w:rPr>
          <w:rFonts w:ascii="Arial" w:eastAsiaTheme="minorEastAsia" w:hAnsi="Arial" w:cs="Arial"/>
          <w:b/>
          <w:i/>
          <w:sz w:val="18"/>
          <w:szCs w:val="18"/>
        </w:rPr>
        <w:t xml:space="preserve"> 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  <w:r w:rsidR="00A3653F">
        <w:rPr>
          <w:rFonts w:ascii="Arial" w:eastAsiaTheme="minorEastAsia" w:hAnsi="Arial" w:cs="Arial"/>
          <w:b/>
          <w:i/>
          <w:sz w:val="18"/>
          <w:szCs w:val="18"/>
        </w:rPr>
        <w:t xml:space="preserve"> 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PIATTAFORMA </w:t>
      </w:r>
      <w:r>
        <w:rPr>
          <w:rFonts w:ascii="Arial" w:eastAsiaTheme="minorEastAsia" w:hAnsi="Arial" w:cs="Arial"/>
          <w:b/>
          <w:i/>
          <w:sz w:val="18"/>
          <w:szCs w:val="18"/>
        </w:rPr>
        <w:t>PNRR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 E DI QUANT’ALTRO OCCORRENTE PER SVOLGERE CON CORRETTEZZA TEMPESTIVITA’ ED EFFICACIA I COMPITI INERENTI </w:t>
      </w:r>
      <w:r w:rsidR="003E6F53">
        <w:rPr>
          <w:rFonts w:ascii="Arial" w:eastAsiaTheme="minorEastAsia" w:hAnsi="Arial" w:cs="Arial"/>
          <w:b/>
          <w:i/>
          <w:sz w:val="18"/>
          <w:szCs w:val="18"/>
        </w:rPr>
        <w:t>AL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>LA FIGURA PROFESSIONALE PER LA QUALE SI PARTECIPA</w:t>
      </w:r>
      <w:r>
        <w:rPr>
          <w:rFonts w:ascii="Arial" w:eastAsiaTheme="minorEastAsia" w:hAnsi="Arial" w:cs="Arial"/>
          <w:b/>
          <w:i/>
          <w:sz w:val="18"/>
          <w:szCs w:val="18"/>
        </w:rPr>
        <w:t xml:space="preserve"> OVVERO DI ACQUISIRLA NEI TEMPI PREVISTI DALL’INCARICO</w:t>
      </w:r>
    </w:p>
    <w:p w14:paraId="158B2EE0" w14:textId="77777777" w:rsidR="00703338" w:rsidRPr="00C20594" w:rsidRDefault="00703338" w:rsidP="00A3653F">
      <w:pPr>
        <w:autoSpaceDE w:val="0"/>
        <w:spacing w:after="200"/>
        <w:mirrorIndents/>
        <w:jc w:val="both"/>
        <w:rPr>
          <w:rFonts w:ascii="Arial" w:eastAsiaTheme="minorEastAsia" w:hAnsi="Arial" w:cs="Arial"/>
          <w:sz w:val="18"/>
          <w:szCs w:val="18"/>
        </w:rPr>
      </w:pPr>
    </w:p>
    <w:p w14:paraId="1791FE3A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56D2A90C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AAC111E" w14:textId="027931C4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Il/la sottoscritto/a, ai sensi della legge 196/03, autorizza e alle successive modifiche e integrazioni GDPR 679/2016, autorizza l’istituto al trattamento dei dati contenuti nella presente autocertificazione esclusivamente nell’ambito e per i fini istituzionali della Pubblica Amministrazione</w:t>
      </w:r>
    </w:p>
    <w:p w14:paraId="66198AFB" w14:textId="77777777" w:rsidR="00703338" w:rsidRPr="00C20594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7DF0B9D" w14:textId="52EE6422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42CD6E8F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E174CC6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EE92631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116AEC9C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4E03E919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0712486A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370C64C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9DFE9EB" w14:textId="04A14734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E809688" w14:textId="6BE4907A" w:rsidR="00EE7CBC" w:rsidRPr="00F1096D" w:rsidRDefault="00EE7CBC" w:rsidP="00EE7CBC">
      <w:pPr>
        <w:autoSpaceDE w:val="0"/>
        <w:autoSpaceDN w:val="0"/>
        <w:adjustRightInd w:val="0"/>
        <w:jc w:val="both"/>
        <w:rPr>
          <w:rFonts w:ascii="Corbel" w:hAnsi="Corbel" w:cs="Corbel"/>
          <w:color w:val="000000"/>
          <w:sz w:val="16"/>
          <w:szCs w:val="16"/>
        </w:rPr>
      </w:pPr>
      <w:r w:rsidRPr="00F1096D">
        <w:rPr>
          <w:rFonts w:ascii="Corbel" w:hAnsi="Corbel" w:cs="Corbel"/>
          <w:color w:val="000000"/>
          <w:sz w:val="16"/>
          <w:szCs w:val="16"/>
        </w:rPr>
        <w:t xml:space="preserve">              </w:t>
      </w:r>
    </w:p>
    <w:sectPr w:rsidR="00EE7CBC" w:rsidRPr="00F1096D" w:rsidSect="00DD704B">
      <w:footerReference w:type="even" r:id="rId9"/>
      <w:footerReference w:type="default" r:id="rId10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07AF6" w14:textId="77777777" w:rsidR="00ED3588" w:rsidRDefault="00ED3588">
      <w:r>
        <w:separator/>
      </w:r>
    </w:p>
  </w:endnote>
  <w:endnote w:type="continuationSeparator" w:id="0">
    <w:p w14:paraId="184275D3" w14:textId="77777777" w:rsidR="00ED3588" w:rsidRDefault="00ED3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9F4F91" w:rsidRDefault="009F4F91"/>
  <w:p w14:paraId="7982F905" w14:textId="77777777" w:rsidR="009F4F91" w:rsidRDefault="009F4F91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99777" w14:textId="7D8C4136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3653F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1B4600A" w14:textId="77777777" w:rsidR="00AF52DE" w:rsidRDefault="00AF52DE">
    <w:pPr>
      <w:pStyle w:val="Pidipagina"/>
    </w:pPr>
  </w:p>
  <w:p w14:paraId="17DE312E" w14:textId="77777777" w:rsidR="009F4F91" w:rsidRDefault="009F4F91"/>
  <w:p w14:paraId="2BBCCEC0" w14:textId="77777777" w:rsidR="009F4F91" w:rsidRDefault="009F4F9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5346DC" w14:textId="77777777" w:rsidR="00ED3588" w:rsidRDefault="00ED3588">
      <w:r>
        <w:separator/>
      </w:r>
    </w:p>
  </w:footnote>
  <w:footnote w:type="continuationSeparator" w:id="0">
    <w:p w14:paraId="4723D3A5" w14:textId="77777777" w:rsidR="00ED3588" w:rsidRDefault="00ED3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BD95B7D"/>
    <w:multiLevelType w:val="hybridMultilevel"/>
    <w:tmpl w:val="878802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A6860">
      <w:numFmt w:val="bullet"/>
      <w:lvlText w:val="-"/>
      <w:lvlJc w:val="left"/>
      <w:pPr>
        <w:ind w:left="6480" w:hanging="360"/>
      </w:pPr>
      <w:rPr>
        <w:rFonts w:ascii="Calibri" w:eastAsia="Calibri" w:hAnsi="Calibri" w:cs="Calibri" w:hint="default"/>
        <w:w w:val="100"/>
        <w:sz w:val="22"/>
        <w:szCs w:val="22"/>
      </w:rPr>
    </w:lvl>
  </w:abstractNum>
  <w:abstractNum w:abstractNumId="19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4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BB7FCA"/>
    <w:multiLevelType w:val="hybridMultilevel"/>
    <w:tmpl w:val="DA428E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3"/>
  </w:num>
  <w:num w:numId="9">
    <w:abstractNumId w:val="12"/>
  </w:num>
  <w:num w:numId="10">
    <w:abstractNumId w:val="31"/>
  </w:num>
  <w:num w:numId="11">
    <w:abstractNumId w:val="21"/>
  </w:num>
  <w:num w:numId="12">
    <w:abstractNumId w:val="7"/>
  </w:num>
  <w:num w:numId="13">
    <w:abstractNumId w:val="8"/>
  </w:num>
  <w:num w:numId="14">
    <w:abstractNumId w:val="5"/>
  </w:num>
  <w:num w:numId="15">
    <w:abstractNumId w:val="16"/>
  </w:num>
  <w:num w:numId="16">
    <w:abstractNumId w:val="30"/>
  </w:num>
  <w:num w:numId="17">
    <w:abstractNumId w:val="9"/>
  </w:num>
  <w:num w:numId="18">
    <w:abstractNumId w:val="22"/>
  </w:num>
  <w:num w:numId="19">
    <w:abstractNumId w:val="3"/>
  </w:num>
  <w:num w:numId="20">
    <w:abstractNumId w:val="4"/>
  </w:num>
  <w:num w:numId="21">
    <w:abstractNumId w:val="14"/>
  </w:num>
  <w:num w:numId="22">
    <w:abstractNumId w:val="15"/>
  </w:num>
  <w:num w:numId="23">
    <w:abstractNumId w:val="17"/>
  </w:num>
  <w:num w:numId="24">
    <w:abstractNumId w:val="26"/>
  </w:num>
  <w:num w:numId="25">
    <w:abstractNumId w:val="11"/>
  </w:num>
  <w:num w:numId="26">
    <w:abstractNumId w:val="27"/>
  </w:num>
  <w:num w:numId="27">
    <w:abstractNumId w:val="18"/>
  </w:num>
  <w:num w:numId="28">
    <w:abstractNumId w:val="25"/>
  </w:num>
  <w:num w:numId="29">
    <w:abstractNumId w:val="28"/>
  </w:num>
  <w:num w:numId="30">
    <w:abstractNumId w:val="29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6B"/>
    <w:rsid w:val="00002828"/>
    <w:rsid w:val="00010D73"/>
    <w:rsid w:val="0001314D"/>
    <w:rsid w:val="0001443F"/>
    <w:rsid w:val="00015D2C"/>
    <w:rsid w:val="00016658"/>
    <w:rsid w:val="00021EB3"/>
    <w:rsid w:val="0003018C"/>
    <w:rsid w:val="000309DF"/>
    <w:rsid w:val="00031FEB"/>
    <w:rsid w:val="000371CE"/>
    <w:rsid w:val="0004033D"/>
    <w:rsid w:val="00046B4A"/>
    <w:rsid w:val="00046EF9"/>
    <w:rsid w:val="00047934"/>
    <w:rsid w:val="0005084A"/>
    <w:rsid w:val="00051016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07BB"/>
    <w:rsid w:val="00072224"/>
    <w:rsid w:val="000736AB"/>
    <w:rsid w:val="00074CDD"/>
    <w:rsid w:val="0007706B"/>
    <w:rsid w:val="0008242F"/>
    <w:rsid w:val="00093B8A"/>
    <w:rsid w:val="00095FAC"/>
    <w:rsid w:val="000A19BA"/>
    <w:rsid w:val="000A2C09"/>
    <w:rsid w:val="000A74CB"/>
    <w:rsid w:val="000B0C7A"/>
    <w:rsid w:val="000B12C5"/>
    <w:rsid w:val="000B480F"/>
    <w:rsid w:val="000B6C44"/>
    <w:rsid w:val="000C0039"/>
    <w:rsid w:val="000C11ED"/>
    <w:rsid w:val="000C7368"/>
    <w:rsid w:val="000D1AFB"/>
    <w:rsid w:val="000D3D79"/>
    <w:rsid w:val="000D5BE5"/>
    <w:rsid w:val="000D5F84"/>
    <w:rsid w:val="000D681E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16104"/>
    <w:rsid w:val="00121CEA"/>
    <w:rsid w:val="0012335E"/>
    <w:rsid w:val="001260DF"/>
    <w:rsid w:val="00131078"/>
    <w:rsid w:val="00132B57"/>
    <w:rsid w:val="001335C6"/>
    <w:rsid w:val="00133C52"/>
    <w:rsid w:val="00134A79"/>
    <w:rsid w:val="00135167"/>
    <w:rsid w:val="001352AB"/>
    <w:rsid w:val="00140B98"/>
    <w:rsid w:val="001451B9"/>
    <w:rsid w:val="001508F3"/>
    <w:rsid w:val="00154F0E"/>
    <w:rsid w:val="00157BF6"/>
    <w:rsid w:val="00160EA8"/>
    <w:rsid w:val="001622AF"/>
    <w:rsid w:val="00164BD8"/>
    <w:rsid w:val="00167C80"/>
    <w:rsid w:val="00174486"/>
    <w:rsid w:val="00174541"/>
    <w:rsid w:val="00175FFB"/>
    <w:rsid w:val="001819F8"/>
    <w:rsid w:val="00182723"/>
    <w:rsid w:val="00185A49"/>
    <w:rsid w:val="00186225"/>
    <w:rsid w:val="0018773E"/>
    <w:rsid w:val="00191CA1"/>
    <w:rsid w:val="001A23E7"/>
    <w:rsid w:val="001A5909"/>
    <w:rsid w:val="001A6378"/>
    <w:rsid w:val="001B1257"/>
    <w:rsid w:val="001B1415"/>
    <w:rsid w:val="001B484F"/>
    <w:rsid w:val="001B516C"/>
    <w:rsid w:val="001B7378"/>
    <w:rsid w:val="001C0302"/>
    <w:rsid w:val="001C6C49"/>
    <w:rsid w:val="001D4B64"/>
    <w:rsid w:val="001D6B50"/>
    <w:rsid w:val="001E4529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25D"/>
    <w:rsid w:val="00217C76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53A8D"/>
    <w:rsid w:val="00255CE2"/>
    <w:rsid w:val="0025698C"/>
    <w:rsid w:val="0026467A"/>
    <w:rsid w:val="00265864"/>
    <w:rsid w:val="002708A6"/>
    <w:rsid w:val="002772BD"/>
    <w:rsid w:val="00280D52"/>
    <w:rsid w:val="00282A21"/>
    <w:rsid w:val="00283797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206B"/>
    <w:rsid w:val="002B3171"/>
    <w:rsid w:val="002B684C"/>
    <w:rsid w:val="002C1C92"/>
    <w:rsid w:val="002C1E86"/>
    <w:rsid w:val="002D115B"/>
    <w:rsid w:val="002D3EC6"/>
    <w:rsid w:val="002D472B"/>
    <w:rsid w:val="002D473A"/>
    <w:rsid w:val="002D786D"/>
    <w:rsid w:val="002E1891"/>
    <w:rsid w:val="002E1DEB"/>
    <w:rsid w:val="002E5DB6"/>
    <w:rsid w:val="002F49B3"/>
    <w:rsid w:val="002F66C4"/>
    <w:rsid w:val="002F6B96"/>
    <w:rsid w:val="00300F45"/>
    <w:rsid w:val="00304B62"/>
    <w:rsid w:val="0030701D"/>
    <w:rsid w:val="003204FE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60F6"/>
    <w:rsid w:val="003C7A75"/>
    <w:rsid w:val="003D4352"/>
    <w:rsid w:val="003E18F4"/>
    <w:rsid w:val="003E2DA4"/>
    <w:rsid w:val="003E2E35"/>
    <w:rsid w:val="003E5C47"/>
    <w:rsid w:val="003E6F53"/>
    <w:rsid w:val="003F2D21"/>
    <w:rsid w:val="003F5439"/>
    <w:rsid w:val="004076E9"/>
    <w:rsid w:val="00414813"/>
    <w:rsid w:val="00416DC1"/>
    <w:rsid w:val="00430C48"/>
    <w:rsid w:val="00433CB5"/>
    <w:rsid w:val="00435CFB"/>
    <w:rsid w:val="00441AB4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7369"/>
    <w:rsid w:val="004A5D71"/>
    <w:rsid w:val="004A786E"/>
    <w:rsid w:val="004B09C3"/>
    <w:rsid w:val="004B5569"/>
    <w:rsid w:val="004B5C1B"/>
    <w:rsid w:val="004B62EF"/>
    <w:rsid w:val="004C01A7"/>
    <w:rsid w:val="004D18E3"/>
    <w:rsid w:val="004D1C0F"/>
    <w:rsid w:val="004D34DC"/>
    <w:rsid w:val="004D539A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5EF8"/>
    <w:rsid w:val="00543DF4"/>
    <w:rsid w:val="00547C3A"/>
    <w:rsid w:val="00551462"/>
    <w:rsid w:val="005528BF"/>
    <w:rsid w:val="00553BF4"/>
    <w:rsid w:val="005540B3"/>
    <w:rsid w:val="0055517D"/>
    <w:rsid w:val="00557E4E"/>
    <w:rsid w:val="005603E9"/>
    <w:rsid w:val="00560F4E"/>
    <w:rsid w:val="00561EFF"/>
    <w:rsid w:val="00565200"/>
    <w:rsid w:val="00567DE5"/>
    <w:rsid w:val="00567E59"/>
    <w:rsid w:val="00576F0F"/>
    <w:rsid w:val="00583A1F"/>
    <w:rsid w:val="00584195"/>
    <w:rsid w:val="00585647"/>
    <w:rsid w:val="00585A3D"/>
    <w:rsid w:val="00585C3D"/>
    <w:rsid w:val="00591CC1"/>
    <w:rsid w:val="0059666A"/>
    <w:rsid w:val="005A4B10"/>
    <w:rsid w:val="005A5AB6"/>
    <w:rsid w:val="005A7F30"/>
    <w:rsid w:val="005B65B5"/>
    <w:rsid w:val="005C77DE"/>
    <w:rsid w:val="005D35DD"/>
    <w:rsid w:val="005D742D"/>
    <w:rsid w:val="005D79D6"/>
    <w:rsid w:val="005E0503"/>
    <w:rsid w:val="005E12B3"/>
    <w:rsid w:val="005E1624"/>
    <w:rsid w:val="005E1D00"/>
    <w:rsid w:val="005E1E0C"/>
    <w:rsid w:val="005E2288"/>
    <w:rsid w:val="005E387E"/>
    <w:rsid w:val="005E53CE"/>
    <w:rsid w:val="005E678D"/>
    <w:rsid w:val="005E721D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483F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271B"/>
    <w:rsid w:val="00663BD8"/>
    <w:rsid w:val="006648CD"/>
    <w:rsid w:val="0067471F"/>
    <w:rsid w:val="00674BB2"/>
    <w:rsid w:val="006759A4"/>
    <w:rsid w:val="006761FD"/>
    <w:rsid w:val="0067699A"/>
    <w:rsid w:val="0068062A"/>
    <w:rsid w:val="00683118"/>
    <w:rsid w:val="00683C2E"/>
    <w:rsid w:val="00691032"/>
    <w:rsid w:val="00692070"/>
    <w:rsid w:val="006A149B"/>
    <w:rsid w:val="006A5CE3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761E"/>
    <w:rsid w:val="006D04D6"/>
    <w:rsid w:val="006D415B"/>
    <w:rsid w:val="006D4AC3"/>
    <w:rsid w:val="006E0673"/>
    <w:rsid w:val="006E33D9"/>
    <w:rsid w:val="006E4E92"/>
    <w:rsid w:val="006F05B1"/>
    <w:rsid w:val="007018B7"/>
    <w:rsid w:val="00703338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655A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6FCB"/>
    <w:rsid w:val="00777992"/>
    <w:rsid w:val="0079013C"/>
    <w:rsid w:val="007927F5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21BBE"/>
    <w:rsid w:val="0082652D"/>
    <w:rsid w:val="008303A6"/>
    <w:rsid w:val="00831FA2"/>
    <w:rsid w:val="00832733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5935"/>
    <w:rsid w:val="008B6767"/>
    <w:rsid w:val="008B67E9"/>
    <w:rsid w:val="008C0440"/>
    <w:rsid w:val="008C1400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1176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A26C1"/>
    <w:rsid w:val="009B2F7D"/>
    <w:rsid w:val="009B31B2"/>
    <w:rsid w:val="009B3956"/>
    <w:rsid w:val="009C341C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9F4F91"/>
    <w:rsid w:val="00A023CC"/>
    <w:rsid w:val="00A0476F"/>
    <w:rsid w:val="00A10524"/>
    <w:rsid w:val="00A11A8F"/>
    <w:rsid w:val="00A11AC5"/>
    <w:rsid w:val="00A11DB1"/>
    <w:rsid w:val="00A13318"/>
    <w:rsid w:val="00A15AF4"/>
    <w:rsid w:val="00A174A1"/>
    <w:rsid w:val="00A17AF9"/>
    <w:rsid w:val="00A20A7A"/>
    <w:rsid w:val="00A20DA6"/>
    <w:rsid w:val="00A31FDE"/>
    <w:rsid w:val="00A32674"/>
    <w:rsid w:val="00A32D87"/>
    <w:rsid w:val="00A3653F"/>
    <w:rsid w:val="00A403C5"/>
    <w:rsid w:val="00A41940"/>
    <w:rsid w:val="00A41BEA"/>
    <w:rsid w:val="00A44878"/>
    <w:rsid w:val="00A4533F"/>
    <w:rsid w:val="00A47531"/>
    <w:rsid w:val="00A47AA5"/>
    <w:rsid w:val="00A53D16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3D6A"/>
    <w:rsid w:val="00A76733"/>
    <w:rsid w:val="00A90F34"/>
    <w:rsid w:val="00A91C14"/>
    <w:rsid w:val="00A94E66"/>
    <w:rsid w:val="00AA17E7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11CA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53156"/>
    <w:rsid w:val="00B65801"/>
    <w:rsid w:val="00B671DC"/>
    <w:rsid w:val="00B833F2"/>
    <w:rsid w:val="00B87A3D"/>
    <w:rsid w:val="00B90CAE"/>
    <w:rsid w:val="00B92B95"/>
    <w:rsid w:val="00BA532D"/>
    <w:rsid w:val="00BA6212"/>
    <w:rsid w:val="00BA6627"/>
    <w:rsid w:val="00BB0CD6"/>
    <w:rsid w:val="00BB1BF6"/>
    <w:rsid w:val="00BB38A7"/>
    <w:rsid w:val="00BB6BE2"/>
    <w:rsid w:val="00BD0C93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3DC"/>
    <w:rsid w:val="00C02BED"/>
    <w:rsid w:val="00C03B37"/>
    <w:rsid w:val="00C05548"/>
    <w:rsid w:val="00C0754E"/>
    <w:rsid w:val="00C07B27"/>
    <w:rsid w:val="00C07DDD"/>
    <w:rsid w:val="00C20594"/>
    <w:rsid w:val="00C225A8"/>
    <w:rsid w:val="00C231BE"/>
    <w:rsid w:val="00C243CD"/>
    <w:rsid w:val="00C24770"/>
    <w:rsid w:val="00C26502"/>
    <w:rsid w:val="00C302D2"/>
    <w:rsid w:val="00C33D57"/>
    <w:rsid w:val="00C3593E"/>
    <w:rsid w:val="00C3692A"/>
    <w:rsid w:val="00C410EF"/>
    <w:rsid w:val="00C47403"/>
    <w:rsid w:val="00C5300F"/>
    <w:rsid w:val="00C53E2D"/>
    <w:rsid w:val="00C55105"/>
    <w:rsid w:val="00C55600"/>
    <w:rsid w:val="00C56550"/>
    <w:rsid w:val="00C572D7"/>
    <w:rsid w:val="00C61D88"/>
    <w:rsid w:val="00C63628"/>
    <w:rsid w:val="00C728F6"/>
    <w:rsid w:val="00C85681"/>
    <w:rsid w:val="00C9066B"/>
    <w:rsid w:val="00C925E4"/>
    <w:rsid w:val="00CA7616"/>
    <w:rsid w:val="00CB2568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4E1F"/>
    <w:rsid w:val="00D1518D"/>
    <w:rsid w:val="00D1525C"/>
    <w:rsid w:val="00D1714E"/>
    <w:rsid w:val="00D23FCF"/>
    <w:rsid w:val="00D2466A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26585"/>
    <w:rsid w:val="00E34D43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72F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C166B"/>
    <w:rsid w:val="00EC303F"/>
    <w:rsid w:val="00EC3183"/>
    <w:rsid w:val="00ED03F7"/>
    <w:rsid w:val="00ED1016"/>
    <w:rsid w:val="00ED3588"/>
    <w:rsid w:val="00ED5317"/>
    <w:rsid w:val="00ED65F7"/>
    <w:rsid w:val="00EE2CF3"/>
    <w:rsid w:val="00EE7CBC"/>
    <w:rsid w:val="00EF30AB"/>
    <w:rsid w:val="00EF617D"/>
    <w:rsid w:val="00F04C4F"/>
    <w:rsid w:val="00F05421"/>
    <w:rsid w:val="00F05749"/>
    <w:rsid w:val="00F07F9B"/>
    <w:rsid w:val="00F11573"/>
    <w:rsid w:val="00F1445C"/>
    <w:rsid w:val="00F164C7"/>
    <w:rsid w:val="00F2100B"/>
    <w:rsid w:val="00F21F17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74C9B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930"/>
    <w:rsid w:val="00FD4C5B"/>
    <w:rsid w:val="00FD6CF1"/>
    <w:rsid w:val="00FD73EA"/>
    <w:rsid w:val="00FD75B5"/>
    <w:rsid w:val="00FE017F"/>
    <w:rsid w:val="00FE1FB6"/>
    <w:rsid w:val="00FE38E9"/>
    <w:rsid w:val="00FE3B14"/>
    <w:rsid w:val="00FF0D7E"/>
    <w:rsid w:val="00FF0EEE"/>
    <w:rsid w:val="00FF2FBA"/>
    <w:rsid w:val="00FF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3A78E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D1016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FBD39-1DE6-4142-9C3F-32DCD18DB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379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Assistente05</cp:lastModifiedBy>
  <cp:revision>7</cp:revision>
  <cp:lastPrinted>2020-02-24T13:03:00Z</cp:lastPrinted>
  <dcterms:created xsi:type="dcterms:W3CDTF">2024-12-10T12:30:00Z</dcterms:created>
  <dcterms:modified xsi:type="dcterms:W3CDTF">2025-06-20T11:31:00Z</dcterms:modified>
</cp:coreProperties>
</file>